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F4" w:rsidRPr="00AF2180" w:rsidRDefault="00027DF4" w:rsidP="00AF2180">
      <w:pPr>
        <w:spacing w:after="0" w:line="360" w:lineRule="auto"/>
        <w:rPr>
          <w:rFonts w:ascii="Times New Roman" w:hAnsi="Times New Roman"/>
          <w:sz w:val="24"/>
          <w:lang w:eastAsia="zh-CN"/>
        </w:rPr>
      </w:pPr>
    </w:p>
    <w:p w:rsidR="00027DF4" w:rsidRPr="00AF2180" w:rsidRDefault="001654E8" w:rsidP="00AF2180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AF2180">
        <w:rPr>
          <w:rFonts w:ascii="Times New Roman"/>
          <w:b/>
          <w:bCs/>
          <w:sz w:val="28"/>
          <w:szCs w:val="28"/>
        </w:rPr>
        <w:t>牛津译林版小学英语五年级上册</w:t>
      </w:r>
      <w:r w:rsidRPr="00AF2180">
        <w:rPr>
          <w:rFonts w:ascii="Times New Roman" w:hAnsi="Times New Roman"/>
          <w:b/>
          <w:bCs/>
          <w:sz w:val="28"/>
          <w:szCs w:val="28"/>
        </w:rPr>
        <w:t xml:space="preserve">Unit 6 My e-friend. </w:t>
      </w:r>
      <w:r w:rsidRPr="00AF2180">
        <w:rPr>
          <w:rFonts w:ascii="Times New Roman"/>
          <w:b/>
          <w:bCs/>
          <w:sz w:val="28"/>
          <w:szCs w:val="28"/>
        </w:rPr>
        <w:t>第一课时同步习题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b/>
          <w:bCs/>
          <w:sz w:val="24"/>
          <w:szCs w:val="24"/>
        </w:rPr>
        <w:t>一、用所给词的适当形式填空。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1.Let'</w:t>
      </w:r>
      <w:r w:rsidR="00AE7D72" w:rsidRPr="00AE7D72">
        <w:rPr>
          <w:rFonts w:ascii="Times New Roman" w:hAnsi="Times New Roman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 xml:space="preserve">s ________(go) and play football in the playground.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 xml:space="preserve">2.Let ________ (I)send this email first.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 xml:space="preserve">3.He ________ (live) in the UK.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 xml:space="preserve">4.He's 11 ________(year) old.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 xml:space="preserve">5.—Can he ________(speak) Chinese?—Yes. But he can speak a little.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b/>
          <w:bCs/>
          <w:sz w:val="24"/>
          <w:szCs w:val="24"/>
        </w:rPr>
        <w:t>二、改错题。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6.</w:t>
      </w:r>
      <w:r w:rsidRPr="00AF2180">
        <w:rPr>
          <w:rFonts w:ascii="Times New Roman"/>
          <w:sz w:val="24"/>
        </w:rPr>
        <w:t>找出错误并改正。</w:t>
      </w:r>
      <w:r w:rsidRPr="00AF2180">
        <w:rPr>
          <w:rFonts w:ascii="Times New Roman" w:hAnsi="Times New Roman"/>
          <w:sz w:val="24"/>
        </w:rPr>
        <w:t xml:space="preserve">He likes swim too.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7.</w:t>
      </w:r>
      <w:r w:rsidRPr="00AF2180">
        <w:rPr>
          <w:rFonts w:ascii="Times New Roman"/>
          <w:sz w:val="24"/>
        </w:rPr>
        <w:t>找出错误并改正。</w:t>
      </w:r>
      <w:r w:rsidRPr="00AF2180">
        <w:rPr>
          <w:rFonts w:ascii="Times New Roman" w:hAnsi="Times New Roman"/>
          <w:sz w:val="24"/>
        </w:rPr>
        <w:t xml:space="preserve">Does he likes playing football?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8.</w:t>
      </w:r>
      <w:r w:rsidRPr="00AF2180">
        <w:rPr>
          <w:rFonts w:ascii="Times New Roman"/>
          <w:sz w:val="24"/>
        </w:rPr>
        <w:t>找出错误并改正。</w:t>
      </w:r>
      <w:r w:rsidRPr="00AF2180">
        <w:rPr>
          <w:rFonts w:ascii="Times New Roman" w:hAnsi="Times New Roman"/>
          <w:sz w:val="24"/>
        </w:rPr>
        <w:t xml:space="preserve">What subjects do he like?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9.</w:t>
      </w:r>
      <w:r w:rsidRPr="00AF2180">
        <w:rPr>
          <w:rFonts w:ascii="Times New Roman"/>
          <w:sz w:val="24"/>
        </w:rPr>
        <w:t>找出错误并改正。</w:t>
      </w:r>
      <w:r w:rsidRPr="00AF2180">
        <w:rPr>
          <w:rFonts w:ascii="Times New Roman" w:hAnsi="Times New Roman"/>
          <w:sz w:val="24"/>
        </w:rPr>
        <w:t xml:space="preserve">Can he speaks Chinese? 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10.</w:t>
      </w:r>
      <w:r w:rsidRPr="00AF2180">
        <w:rPr>
          <w:rFonts w:ascii="Times New Roman"/>
          <w:sz w:val="24"/>
        </w:rPr>
        <w:t>找出错误并改正。</w:t>
      </w:r>
      <w:r w:rsidRPr="00AF2180">
        <w:rPr>
          <w:rFonts w:ascii="Times New Roman" w:hAnsi="Times New Roman"/>
          <w:sz w:val="24"/>
        </w:rPr>
        <w:t xml:space="preserve">Let me sends this email first.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b/>
          <w:bCs/>
          <w:sz w:val="24"/>
          <w:szCs w:val="24"/>
        </w:rPr>
        <w:t>三、选择不同类的单词。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11.</w:t>
      </w:r>
      <w:r w:rsidRPr="00AF2180">
        <w:rPr>
          <w:rFonts w:ascii="Times New Roman"/>
          <w:sz w:val="24"/>
        </w:rPr>
        <w:t>选择不同类的单词。</w:t>
      </w:r>
      <w:r w:rsidRPr="00AF2180">
        <w:rPr>
          <w:rFonts w:ascii="Times New Roman" w:hAnsi="Times New Roman"/>
          <w:sz w:val="24"/>
        </w:rPr>
        <w:t xml:space="preserve">                      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A. US                            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"/>
          </v:shape>
        </w:pict>
      </w:r>
      <w:r w:rsidRPr="00AF2180">
        <w:rPr>
          <w:rFonts w:ascii="Times New Roman" w:hAnsi="Times New Roman"/>
          <w:sz w:val="24"/>
        </w:rPr>
        <w:t>B. UK                            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"/>
          </v:shape>
        </w:pict>
      </w:r>
      <w:r w:rsidRPr="00AF2180">
        <w:rPr>
          <w:rFonts w:ascii="Times New Roman" w:hAnsi="Times New Roman"/>
          <w:sz w:val="24"/>
        </w:rPr>
        <w:t>C. send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12.</w:t>
      </w:r>
      <w:r w:rsidR="00AE7D72" w:rsidRPr="00AE7D72">
        <w:rPr>
          <w:rFonts w:ascii="Times New Roman" w:hAnsi="Times New Roman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/>
          <w:sz w:val="24"/>
        </w:rPr>
        <w:t>选择不同类的单词。</w:t>
      </w:r>
      <w:r w:rsidRPr="00AF2180">
        <w:rPr>
          <w:rFonts w:ascii="Times New Roman" w:hAnsi="Times New Roman"/>
          <w:sz w:val="24"/>
        </w:rPr>
        <w:t xml:space="preserve">                      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A. China                      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"/>
          </v:shape>
        </w:pict>
      </w:r>
      <w:r w:rsidRPr="00AF2180">
        <w:rPr>
          <w:rFonts w:ascii="Times New Roman" w:hAnsi="Times New Roman"/>
          <w:sz w:val="24"/>
        </w:rPr>
        <w:t>B. Chinese                      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"/>
          </v:shape>
        </w:pict>
      </w:r>
      <w:r w:rsidRPr="00AF2180">
        <w:rPr>
          <w:rFonts w:ascii="Times New Roman" w:hAnsi="Times New Roman"/>
          <w:sz w:val="24"/>
        </w:rPr>
        <w:t>C. Canada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13.</w:t>
      </w:r>
      <w:r w:rsidRPr="00AF2180">
        <w:rPr>
          <w:rFonts w:ascii="Times New Roman"/>
          <w:sz w:val="24"/>
        </w:rPr>
        <w:t>选择不同类的单词。</w:t>
      </w:r>
      <w:r w:rsidRPr="00AF2180">
        <w:rPr>
          <w:rFonts w:ascii="Times New Roman" w:hAnsi="Times New Roman"/>
          <w:sz w:val="24"/>
        </w:rPr>
        <w:t>      </w:t>
      </w:r>
      <w:r w:rsidR="00AE7D72" w:rsidRPr="00AE7D72">
        <w:rPr>
          <w:rFonts w:ascii="Times New Roman" w:hAnsi="Times New Roman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2.2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 xml:space="preserve">              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A. PE                       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"/>
          </v:shape>
        </w:pict>
      </w:r>
      <w:r w:rsidRPr="00AF2180">
        <w:rPr>
          <w:rFonts w:ascii="Times New Roman" w:hAnsi="Times New Roman"/>
          <w:sz w:val="24"/>
        </w:rPr>
        <w:t>B. ping-pang                       </w:t>
      </w:r>
      <w:r w:rsidR="00AE7D72" w:rsidRPr="00AE7D72">
        <w:rPr>
          <w:rFonts w:ascii="Times New Roman" w:hAnsi="Times New Roman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"/>
          </v:shape>
        </w:pict>
      </w:r>
      <w:r w:rsidRPr="00AF2180">
        <w:rPr>
          <w:rFonts w:ascii="Times New Roman" w:hAnsi="Times New Roman"/>
          <w:sz w:val="24"/>
        </w:rPr>
        <w:t>C. maths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14.</w:t>
      </w:r>
      <w:r w:rsidRPr="00AF2180">
        <w:rPr>
          <w:rFonts w:ascii="Times New Roman"/>
          <w:sz w:val="24"/>
        </w:rPr>
        <w:t>选择不同类的单词。</w:t>
      </w:r>
      <w:r w:rsidRPr="00AF2180">
        <w:rPr>
          <w:rFonts w:ascii="Times New Roman" w:hAnsi="Times New Roman"/>
          <w:sz w:val="24"/>
        </w:rPr>
        <w:t xml:space="preserve">                     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A. swim                         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"/>
          </v:shape>
        </w:pict>
      </w:r>
      <w:r w:rsidRPr="00AF2180">
        <w:rPr>
          <w:rFonts w:ascii="Times New Roman" w:hAnsi="Times New Roman"/>
          <w:sz w:val="24"/>
        </w:rPr>
        <w:t>B. play                                       </w:t>
      </w:r>
      <w:r w:rsidR="00AE7D72" w:rsidRPr="00AE7D72">
        <w:rPr>
          <w:rFonts w:ascii="Times New Roman" w:hAnsi="Times New Roman"/>
          <w:noProof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"/>
          </v:shape>
        </w:pict>
      </w:r>
      <w:r w:rsidRPr="00AF2180">
        <w:rPr>
          <w:rFonts w:ascii="Times New Roman" w:hAnsi="Times New Roman"/>
          <w:sz w:val="24"/>
        </w:rPr>
        <w:t>C. lesson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15.</w:t>
      </w:r>
      <w:r w:rsidRPr="00AF2180">
        <w:rPr>
          <w:rFonts w:ascii="Times New Roman"/>
          <w:sz w:val="24"/>
        </w:rPr>
        <w:t>选择不同类的单词。</w:t>
      </w:r>
      <w:r w:rsidRPr="00AF2180">
        <w:rPr>
          <w:rFonts w:ascii="Times New Roman" w:hAnsi="Times New Roman"/>
          <w:sz w:val="24"/>
        </w:rPr>
        <w:t xml:space="preserve">                    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A. at                                            </w:t>
      </w:r>
      <w:r w:rsidR="003E555B" w:rsidRPr="00AE7D72">
        <w:rPr>
          <w:rFonts w:ascii="Times New Roman" w:hAnsi="Times New Roman"/>
          <w:noProof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"/>
          </v:shape>
        </w:pict>
      </w:r>
      <w:r w:rsidRPr="00AF2180">
        <w:rPr>
          <w:rFonts w:ascii="Times New Roman" w:hAnsi="Times New Roman"/>
          <w:sz w:val="24"/>
        </w:rPr>
        <w:t>B. in                             </w:t>
      </w:r>
      <w:r w:rsidR="003E555B" w:rsidRPr="00AE7D72">
        <w:rPr>
          <w:rFonts w:ascii="Times New Roman" w:hAnsi="Times New Roman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               </w:t>
      </w:r>
      <w:r w:rsidR="003E555B" w:rsidRPr="00AE7D72">
        <w:rPr>
          <w:rFonts w:ascii="Times New Roman" w:hAnsi="Times New Roman"/>
          <w:noProof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"/>
          </v:shape>
        </w:pict>
      </w:r>
      <w:r w:rsidRPr="00AF2180">
        <w:rPr>
          <w:rFonts w:ascii="Times New Roman" w:hAnsi="Times New Roman"/>
          <w:sz w:val="24"/>
        </w:rPr>
        <w:t>C. can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b/>
          <w:bCs/>
          <w:sz w:val="24"/>
          <w:szCs w:val="24"/>
        </w:rPr>
        <w:t>四、连词成句。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16.he   have   Does   lessons   at   Chinese   school    (?)    (</w:t>
      </w:r>
      <w:r w:rsidRPr="00AF2180">
        <w:rPr>
          <w:rFonts w:ascii="Times New Roman"/>
          <w:sz w:val="24"/>
        </w:rPr>
        <w:t>连词成句</w:t>
      </w:r>
      <w:r w:rsidRPr="00AF2180">
        <w:rPr>
          <w:rFonts w:ascii="Times New Roman" w:hAnsi="Times New Roman"/>
          <w:sz w:val="24"/>
        </w:rPr>
        <w:t xml:space="preserve">)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17.does    What   he   like   subjects    (?)    (</w:t>
      </w:r>
      <w:r w:rsidRPr="00AF2180">
        <w:rPr>
          <w:rFonts w:ascii="Times New Roman"/>
          <w:sz w:val="24"/>
        </w:rPr>
        <w:t>连词成句</w:t>
      </w:r>
      <w:r w:rsidRPr="00AF2180">
        <w:rPr>
          <w:rFonts w:ascii="Times New Roman" w:hAnsi="Times New Roman"/>
          <w:sz w:val="24"/>
        </w:rPr>
        <w:t xml:space="preserve">)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18.football   Does   he   playing   like     (?)    (</w:t>
      </w:r>
      <w:r w:rsidRPr="00AF2180">
        <w:rPr>
          <w:rFonts w:ascii="Times New Roman"/>
          <w:sz w:val="24"/>
        </w:rPr>
        <w:t>连词成句</w:t>
      </w:r>
      <w:r w:rsidRPr="00AF2180">
        <w:rPr>
          <w:rFonts w:ascii="Times New Roman" w:hAnsi="Times New Roman"/>
          <w:sz w:val="24"/>
        </w:rPr>
        <w:t xml:space="preserve">)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19.lives    He   the    UK    in    (?)    (</w:t>
      </w:r>
      <w:r w:rsidRPr="00AF2180">
        <w:rPr>
          <w:rFonts w:ascii="Times New Roman"/>
          <w:sz w:val="24"/>
        </w:rPr>
        <w:t>连词成句</w:t>
      </w:r>
      <w:r w:rsidRPr="00AF2180">
        <w:rPr>
          <w:rFonts w:ascii="Times New Roman" w:hAnsi="Times New Roman"/>
          <w:sz w:val="24"/>
        </w:rPr>
        <w:t xml:space="preserve">)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lastRenderedPageBreak/>
        <w:t>20.swimming    He    likes   too    (?)    (</w:t>
      </w:r>
      <w:r w:rsidRPr="00AF2180">
        <w:rPr>
          <w:rFonts w:ascii="Times New Roman"/>
          <w:sz w:val="24"/>
        </w:rPr>
        <w:t>连词成句</w:t>
      </w:r>
      <w:r w:rsidRPr="00AF2180">
        <w:rPr>
          <w:rFonts w:ascii="Times New Roman" w:hAnsi="Times New Roman"/>
          <w:sz w:val="24"/>
        </w:rPr>
        <w:t xml:space="preserve">)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b/>
          <w:bCs/>
          <w:sz w:val="24"/>
          <w:szCs w:val="24"/>
        </w:rPr>
        <w:t>五、根据汉语补全句子。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21.</w:t>
      </w:r>
      <w:r w:rsidRPr="00AF2180">
        <w:rPr>
          <w:rFonts w:ascii="Times New Roman"/>
          <w:sz w:val="24"/>
        </w:rPr>
        <w:t>他会说英语吗？</w:t>
      </w:r>
      <w:r w:rsidRPr="00AF2180">
        <w:rPr>
          <w:rFonts w:ascii="Times New Roman" w:hAnsi="Times New Roman"/>
          <w:sz w:val="24"/>
        </w:rPr>
        <w:br/>
        <w:t xml:space="preserve">Can he________ ________?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22.</w:t>
      </w:r>
      <w:r w:rsidRPr="00AF2180">
        <w:rPr>
          <w:rFonts w:ascii="Times New Roman"/>
          <w:sz w:val="24"/>
        </w:rPr>
        <w:t>他在学校上语文课吗？</w:t>
      </w:r>
      <w:r w:rsidRPr="00AF2180">
        <w:rPr>
          <w:rFonts w:ascii="Times New Roman" w:hAnsi="Times New Roman"/>
          <w:sz w:val="24"/>
        </w:rPr>
        <w:br/>
        <w:t xml:space="preserve">________ he________ Chinese lessons ________ ________?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23.</w:t>
      </w:r>
      <w:r w:rsidRPr="00AF2180">
        <w:rPr>
          <w:rFonts w:ascii="Times New Roman"/>
          <w:sz w:val="24"/>
        </w:rPr>
        <w:t>他喜欢数学和体育。</w:t>
      </w:r>
      <w:r w:rsidRPr="00AF2180">
        <w:rPr>
          <w:rFonts w:ascii="Times New Roman" w:hAnsi="Times New Roman"/>
          <w:sz w:val="24"/>
        </w:rPr>
        <w:br/>
        <w:t xml:space="preserve">He ________ ________ and ________.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24.</w:t>
      </w:r>
      <w:r w:rsidRPr="00AF2180">
        <w:rPr>
          <w:rFonts w:ascii="Times New Roman"/>
          <w:sz w:val="24"/>
        </w:rPr>
        <w:t>他喜欢踢足球吗？</w:t>
      </w:r>
      <w:r w:rsidRPr="00AF2180">
        <w:rPr>
          <w:rFonts w:ascii="Times New Roman" w:hAnsi="Times New Roman"/>
          <w:sz w:val="24"/>
        </w:rPr>
        <w:br/>
        <w:t xml:space="preserve">________ he ________ ________ football?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25.</w:t>
      </w:r>
      <w:r w:rsidRPr="00AF2180">
        <w:rPr>
          <w:rFonts w:ascii="Times New Roman"/>
          <w:sz w:val="24"/>
        </w:rPr>
        <w:t>他放学后学习汉语。</w:t>
      </w:r>
      <w:r w:rsidRPr="00AF2180">
        <w:rPr>
          <w:rFonts w:ascii="Times New Roman" w:hAnsi="Times New Roman"/>
          <w:sz w:val="24"/>
        </w:rPr>
        <w:br/>
        <w:t xml:space="preserve">He ________ Chinese after________. 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br w:type="page"/>
      </w:r>
      <w:r w:rsidRPr="00AF2180">
        <w:rPr>
          <w:rFonts w:ascii="Times New Roman"/>
          <w:b/>
          <w:bCs/>
          <w:sz w:val="24"/>
          <w:szCs w:val="28"/>
        </w:rPr>
        <w:lastRenderedPageBreak/>
        <w:t>答案解析部分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sz w:val="24"/>
        </w:rPr>
        <w:t>一、用所给词的适当形式填空。</w:t>
      </w:r>
      <w:r w:rsidRPr="00AF2180">
        <w:rPr>
          <w:rFonts w:ascii="Times New Roman" w:hAnsi="Times New Roman"/>
          <w:sz w:val="24"/>
        </w:rPr>
        <w:t xml:space="preserve">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1.</w:t>
      </w:r>
      <w:r w:rsidRPr="00AF2180">
        <w:rPr>
          <w:rFonts w:asci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go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sz w:val="24"/>
        </w:rPr>
        <w:t>【考点】祈使句和感叹句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sz w:val="24"/>
        </w:rPr>
        <w:t>【解析】【分析】句意：让我们</w:t>
      </w:r>
      <w:r w:rsidRPr="00AF2180">
        <w:rPr>
          <w:rFonts w:ascii="Times New Roman" w:hAnsi="Times New Roman"/>
          <w:sz w:val="24"/>
        </w:rPr>
        <w:t>……</w:t>
      </w:r>
      <w:r w:rsidRPr="00AF2180">
        <w:rPr>
          <w:rFonts w:ascii="Times New Roman"/>
          <w:sz w:val="24"/>
        </w:rPr>
        <w:t>操场上踢足球。本句是祈使句，构成</w:t>
      </w:r>
      <w:r w:rsidRPr="00AF2180">
        <w:rPr>
          <w:rFonts w:ascii="Times New Roman" w:hAnsi="Times New Roman"/>
          <w:sz w:val="24"/>
        </w:rPr>
        <w:t>Let's+</w:t>
      </w:r>
      <w:r w:rsidRPr="00AF2180">
        <w:rPr>
          <w:rFonts w:ascii="Times New Roman"/>
          <w:sz w:val="24"/>
        </w:rPr>
        <w:t>动词原形，</w:t>
      </w:r>
      <w:r w:rsidRPr="00AF2180">
        <w:rPr>
          <w:rFonts w:ascii="Times New Roman" w:hAnsi="Times New Roman"/>
          <w:sz w:val="24"/>
        </w:rPr>
        <w:t>go</w:t>
      </w:r>
      <w:r w:rsidRPr="00AF2180">
        <w:rPr>
          <w:rFonts w:ascii="Times New Roman"/>
          <w:sz w:val="24"/>
        </w:rPr>
        <w:t>去，故答案为</w:t>
      </w:r>
      <w:r w:rsidRPr="00AF2180">
        <w:rPr>
          <w:rFonts w:ascii="Times New Roman" w:hAnsi="Times New Roman"/>
          <w:sz w:val="24"/>
        </w:rPr>
        <w:t>go.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/>
          <w:sz w:val="24"/>
        </w:rPr>
        <w:t>【点评】本题考查了祈使句，注意牢记祈使句用动词原形。</w:t>
      </w:r>
    </w:p>
    <w:p w:rsidR="00027DF4" w:rsidRPr="00AF2180" w:rsidRDefault="003E555B" w:rsidP="00AF2180">
      <w:pPr>
        <w:spacing w:after="0" w:line="360" w:lineRule="auto"/>
        <w:rPr>
          <w:rFonts w:ascii="Times New Roman" w:hAnsi="Times New Roman"/>
          <w:sz w:val="24"/>
        </w:rPr>
      </w:pPr>
      <w:r w:rsidRPr="00AE7D72">
        <w:rPr>
          <w:rFonts w:ascii="Times New Roman" w:hAnsi="Times New Roman"/>
          <w:sz w:val="24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="001654E8" w:rsidRPr="00AF2180">
        <w:rPr>
          <w:rFonts w:ascii="Times New Roman" w:hAnsi="Times New Roman"/>
          <w:sz w:val="24"/>
        </w:rPr>
        <w:t>2.</w:t>
      </w:r>
      <w:r w:rsidR="001654E8" w:rsidRPr="00AF2180">
        <w:rPr>
          <w:rFonts w:ascii="Times New Roman"/>
          <w:sz w:val="24"/>
        </w:rPr>
        <w:t>【答案】</w:t>
      </w:r>
      <w:r w:rsidR="001654E8" w:rsidRPr="00AF2180">
        <w:rPr>
          <w:rFonts w:ascii="Times New Roman" w:hAnsi="Times New Roman"/>
          <w:sz w:val="24"/>
        </w:rPr>
        <w:t xml:space="preserve">me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sz w:val="24"/>
        </w:rPr>
        <w:t>【考点】代词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/>
          <w:sz w:val="24"/>
        </w:rPr>
        <w:t>【解析】【分析】句意：让</w:t>
      </w:r>
      <w:r w:rsidRPr="00AF2180">
        <w:rPr>
          <w:rFonts w:ascii="Times New Roman" w:hAnsi="Times New Roman"/>
          <w:sz w:val="24"/>
        </w:rPr>
        <w:t>……</w:t>
      </w:r>
      <w:r w:rsidRPr="00AF2180">
        <w:rPr>
          <w:rFonts w:ascii="Times New Roman"/>
          <w:sz w:val="24"/>
        </w:rPr>
        <w:t>首先发送这封电子邮件。本句是祈使句，构成</w:t>
      </w:r>
      <w:r w:rsidRPr="00AF2180">
        <w:rPr>
          <w:rFonts w:ascii="Times New Roman" w:hAnsi="Times New Roman"/>
          <w:sz w:val="24"/>
        </w:rPr>
        <w:t>Let+</w:t>
      </w:r>
      <w:r w:rsidRPr="00AF2180">
        <w:rPr>
          <w:rFonts w:ascii="Times New Roman"/>
          <w:sz w:val="24"/>
        </w:rPr>
        <w:t>代词宾格</w:t>
      </w:r>
      <w:r w:rsidRPr="00AF2180">
        <w:rPr>
          <w:rFonts w:ascii="Times New Roman" w:hAnsi="Times New Roman"/>
          <w:sz w:val="24"/>
        </w:rPr>
        <w:t>+</w:t>
      </w:r>
      <w:r w:rsidRPr="00AF2180">
        <w:rPr>
          <w:rFonts w:ascii="Times New Roman"/>
          <w:sz w:val="24"/>
        </w:rPr>
        <w:t>动词原形</w:t>
      </w:r>
      <w:r w:rsidRPr="00AF2180">
        <w:rPr>
          <w:rFonts w:ascii="Times New Roman" w:hAnsi="Times New Roman"/>
          <w:sz w:val="24"/>
        </w:rPr>
        <w:t>+</w:t>
      </w:r>
      <w:r w:rsidRPr="00AF2180">
        <w:rPr>
          <w:rFonts w:ascii="Times New Roman"/>
          <w:sz w:val="24"/>
        </w:rPr>
        <w:t>其它，</w:t>
      </w:r>
      <w:r w:rsidRPr="00AF2180">
        <w:rPr>
          <w:rFonts w:ascii="Times New Roman" w:hAnsi="Times New Roman"/>
          <w:sz w:val="24"/>
        </w:rPr>
        <w:t>I</w:t>
      </w:r>
      <w:r w:rsidRPr="00AF2180">
        <w:rPr>
          <w:rFonts w:ascii="Times New Roman"/>
          <w:sz w:val="24"/>
        </w:rPr>
        <w:t>我，代词宾格</w:t>
      </w:r>
      <w:r w:rsidRPr="00AF2180">
        <w:rPr>
          <w:rFonts w:ascii="Times New Roman" w:hAnsi="Times New Roman"/>
          <w:sz w:val="24"/>
        </w:rPr>
        <w:t>me</w:t>
      </w:r>
      <w:r w:rsidRPr="00AF2180">
        <w:rPr>
          <w:rFonts w:ascii="Times New Roman"/>
          <w:sz w:val="24"/>
        </w:rPr>
        <w:t>我，故答案为</w:t>
      </w:r>
      <w:r w:rsidRPr="00AF2180">
        <w:rPr>
          <w:rFonts w:ascii="Times New Roman" w:hAnsi="Times New Roman"/>
          <w:sz w:val="24"/>
        </w:rPr>
        <w:t>me.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/>
          <w:sz w:val="24"/>
        </w:rPr>
        <w:t>【点评】本题考查了代词，注意牢记代词用法。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3.</w:t>
      </w:r>
      <w:r w:rsidRPr="00AF2180">
        <w:rPr>
          <w:rFonts w:asci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lives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【考点】一般现在时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【解析】【分析】句意：他</w:t>
      </w:r>
      <w:r w:rsidRPr="00AF2180">
        <w:rPr>
          <w:rFonts w:ascii="Times New Roman" w:hAnsi="Times New Roman"/>
          <w:sz w:val="24"/>
        </w:rPr>
        <w:t>……</w:t>
      </w:r>
      <w:r w:rsidRPr="00AF2180">
        <w:rPr>
          <w:rFonts w:ascii="Times New Roman" w:hAnsi="Times New Roman"/>
          <w:sz w:val="24"/>
        </w:rPr>
        <w:t>在英国。本句是一般现在时，主语是第三人称单数，谓语用动词三单形式，居住</w:t>
      </w:r>
      <w:r w:rsidRPr="00AF2180">
        <w:rPr>
          <w:rFonts w:ascii="Times New Roman" w:hAnsi="Times New Roman"/>
          <w:sz w:val="24"/>
        </w:rPr>
        <w:t>live</w:t>
      </w:r>
      <w:r w:rsidRPr="00AF2180">
        <w:rPr>
          <w:rFonts w:ascii="Times New Roman" w:hAnsi="Times New Roman"/>
          <w:sz w:val="24"/>
        </w:rPr>
        <w:t>，三单形式是</w:t>
      </w:r>
      <w:r w:rsidRPr="00AF2180">
        <w:rPr>
          <w:rFonts w:ascii="Times New Roman" w:hAnsi="Times New Roman"/>
          <w:sz w:val="24"/>
        </w:rPr>
        <w:t>lives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lives.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【点评】本题考查了一般现在时，注意主谓一致。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4.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years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【考点】名词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【解析】【分析】句意：他</w:t>
      </w:r>
      <w:r w:rsidRPr="00AF2180">
        <w:rPr>
          <w:rFonts w:ascii="Times New Roman" w:hAnsi="Times New Roman"/>
          <w:sz w:val="24"/>
        </w:rPr>
        <w:t>11……</w:t>
      </w:r>
      <w:r w:rsidRPr="00AF2180">
        <w:rPr>
          <w:rFonts w:ascii="Times New Roman" w:hAnsi="Times New Roman"/>
          <w:sz w:val="24"/>
        </w:rPr>
        <w:t>。数词（</w:t>
      </w:r>
      <w:r w:rsidRPr="00AF2180">
        <w:rPr>
          <w:rFonts w:ascii="Times New Roman" w:hAnsi="Times New Roman"/>
          <w:sz w:val="24"/>
        </w:rPr>
        <w:t>1</w:t>
      </w:r>
      <w:r w:rsidRPr="00AF2180">
        <w:rPr>
          <w:rFonts w:ascii="Times New Roman" w:hAnsi="Times New Roman"/>
          <w:sz w:val="24"/>
        </w:rPr>
        <w:t>除外）</w:t>
      </w:r>
      <w:r w:rsidRPr="00AF2180">
        <w:rPr>
          <w:rFonts w:ascii="Times New Roman" w:hAnsi="Times New Roman"/>
          <w:sz w:val="24"/>
        </w:rPr>
        <w:t>=</w:t>
      </w:r>
      <w:r w:rsidRPr="00AF2180">
        <w:rPr>
          <w:rFonts w:ascii="Times New Roman" w:hAnsi="Times New Roman"/>
          <w:sz w:val="24"/>
        </w:rPr>
        <w:t>名词复数，</w:t>
      </w:r>
      <w:r w:rsidRPr="00AF2180">
        <w:rPr>
          <w:rFonts w:ascii="Times New Roman" w:hAnsi="Times New Roman"/>
          <w:sz w:val="24"/>
        </w:rPr>
        <w:t>year</w:t>
      </w:r>
      <w:r w:rsidRPr="00AF2180">
        <w:rPr>
          <w:rFonts w:ascii="Times New Roman" w:hAnsi="Times New Roman"/>
          <w:sz w:val="24"/>
        </w:rPr>
        <w:t>年，复数</w:t>
      </w:r>
      <w:r w:rsidRPr="00AF2180">
        <w:rPr>
          <w:rFonts w:ascii="Times New Roman" w:hAnsi="Times New Roman"/>
          <w:sz w:val="24"/>
        </w:rPr>
        <w:t>years</w:t>
      </w:r>
      <w:r w:rsidRPr="00AF2180">
        <w:rPr>
          <w:rFonts w:ascii="Times New Roman" w:hAnsi="Times New Roman"/>
          <w:sz w:val="24"/>
        </w:rPr>
        <w:t>，数词（</w:t>
      </w:r>
      <w:r w:rsidRPr="00AF2180">
        <w:rPr>
          <w:rFonts w:ascii="Times New Roman" w:hAnsi="Times New Roman"/>
          <w:sz w:val="24"/>
        </w:rPr>
        <w:t>1</w:t>
      </w:r>
      <w:r w:rsidRPr="00AF2180">
        <w:rPr>
          <w:rFonts w:ascii="Times New Roman" w:hAnsi="Times New Roman"/>
          <w:sz w:val="24"/>
        </w:rPr>
        <w:t>除外）</w:t>
      </w:r>
      <w:r w:rsidRPr="00AF2180">
        <w:rPr>
          <w:rFonts w:ascii="Times New Roman" w:hAnsi="Times New Roman"/>
          <w:sz w:val="24"/>
        </w:rPr>
        <w:t>+years old</w:t>
      </w:r>
      <w:r w:rsidRPr="00AF2180">
        <w:rPr>
          <w:rFonts w:ascii="Times New Roman" w:hAnsi="Times New Roman"/>
          <w:sz w:val="24"/>
        </w:rPr>
        <w:t>，表示岁数，故答案为</w:t>
      </w:r>
      <w:r w:rsidRPr="00AF2180">
        <w:rPr>
          <w:rFonts w:ascii="Times New Roman" w:hAnsi="Times New Roman"/>
          <w:sz w:val="24"/>
        </w:rPr>
        <w:t>years.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【点评】本题考查了名词复数，注意牢记岁数表达用法。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5.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speak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</w:t>
      </w:r>
      <w:r w:rsidR="003E555B" w:rsidRPr="00AE7D72">
        <w:rPr>
          <w:rFonts w:ascii="Times New Roman" w:hAnsi="Times New Roman"/>
          <w:sz w:val="24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1.5pt;height:.7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考点】动词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【解析】【分析】句意：</w:t>
      </w:r>
      <w:r w:rsidRPr="00AF2180">
        <w:rPr>
          <w:rFonts w:ascii="Times New Roman" w:hAnsi="Times New Roman"/>
          <w:sz w:val="24"/>
        </w:rPr>
        <w:t>—</w:t>
      </w:r>
      <w:r w:rsidRPr="00AF2180">
        <w:rPr>
          <w:rFonts w:ascii="Times New Roman" w:hAnsi="Times New Roman"/>
          <w:sz w:val="24"/>
        </w:rPr>
        <w:t>他会</w:t>
      </w:r>
      <w:r w:rsidRPr="00AF2180">
        <w:rPr>
          <w:rFonts w:ascii="Times New Roman" w:hAnsi="Times New Roman"/>
          <w:sz w:val="24"/>
        </w:rPr>
        <w:t>……</w:t>
      </w:r>
      <w:r w:rsidRPr="00AF2180">
        <w:rPr>
          <w:rFonts w:ascii="Times New Roman" w:hAnsi="Times New Roman"/>
          <w:sz w:val="24"/>
        </w:rPr>
        <w:t>汉语吗？</w:t>
      </w:r>
      <w:r w:rsidRPr="00AF2180">
        <w:rPr>
          <w:rFonts w:ascii="Times New Roman" w:hAnsi="Times New Roman"/>
          <w:sz w:val="24"/>
        </w:rPr>
        <w:t>—</w:t>
      </w:r>
      <w:r w:rsidRPr="00AF2180">
        <w:rPr>
          <w:rFonts w:ascii="Times New Roman" w:hAnsi="Times New Roman"/>
          <w:sz w:val="24"/>
        </w:rPr>
        <w:t>是的。但他会说一点。情态动词</w:t>
      </w:r>
      <w:r w:rsidRPr="00AF2180">
        <w:rPr>
          <w:rFonts w:ascii="Times New Roman" w:hAnsi="Times New Roman"/>
          <w:sz w:val="24"/>
        </w:rPr>
        <w:t>can</w:t>
      </w:r>
      <w:r w:rsidRPr="00AF2180">
        <w:rPr>
          <w:rFonts w:ascii="Times New Roman" w:hAnsi="Times New Roman"/>
          <w:sz w:val="24"/>
        </w:rPr>
        <w:t>能，后面接动词原形，</w:t>
      </w:r>
      <w:r w:rsidRPr="00AF2180">
        <w:rPr>
          <w:rFonts w:ascii="Times New Roman" w:hAnsi="Times New Roman"/>
          <w:sz w:val="24"/>
        </w:rPr>
        <w:t>speak</w:t>
      </w:r>
      <w:r w:rsidRPr="00AF2180">
        <w:rPr>
          <w:rFonts w:ascii="Times New Roman" w:hAnsi="Times New Roman"/>
          <w:sz w:val="24"/>
        </w:rPr>
        <w:t>说，故答案为</w:t>
      </w:r>
      <w:r w:rsidRPr="00AF2180">
        <w:rPr>
          <w:rFonts w:ascii="Times New Roman" w:hAnsi="Times New Roman"/>
          <w:sz w:val="24"/>
        </w:rPr>
        <w:t>speak.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【点评】本题考查了动词，注意情态动词后面接动词原形。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二、改错题。</w:t>
      </w:r>
      <w:r w:rsidRPr="00AF2180">
        <w:rPr>
          <w:rFonts w:ascii="Times New Roman" w:hAnsi="Times New Roman"/>
          <w:sz w:val="24"/>
        </w:rPr>
        <w:t xml:space="preserve">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6.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swim→swimming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【考点】语法纠错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lastRenderedPageBreak/>
        <w:t>【解析】【分析】句意：他也喜欢游泳。</w:t>
      </w:r>
      <w:r w:rsidRPr="00AF2180">
        <w:rPr>
          <w:rFonts w:ascii="Times New Roman" w:hAnsi="Times New Roman"/>
          <w:sz w:val="24"/>
        </w:rPr>
        <w:t>like doing sth</w:t>
      </w:r>
      <w:r w:rsidRPr="00AF2180">
        <w:rPr>
          <w:rFonts w:ascii="Times New Roman" w:hAnsi="Times New Roman"/>
          <w:sz w:val="24"/>
        </w:rPr>
        <w:t>喜欢做某事，</w:t>
      </w:r>
      <w:r w:rsidRPr="00AF2180">
        <w:rPr>
          <w:rFonts w:ascii="Times New Roman" w:hAnsi="Times New Roman"/>
          <w:sz w:val="24"/>
        </w:rPr>
        <w:t>swim</w:t>
      </w:r>
      <w:r w:rsidRPr="00AF2180">
        <w:rPr>
          <w:rFonts w:ascii="Times New Roman" w:hAnsi="Times New Roman"/>
          <w:sz w:val="24"/>
        </w:rPr>
        <w:t>变</w:t>
      </w:r>
      <w:r w:rsidRPr="00AF2180">
        <w:rPr>
          <w:rFonts w:ascii="Times New Roman" w:hAnsi="Times New Roman"/>
          <w:sz w:val="24"/>
        </w:rPr>
        <w:t>swimming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swim→swimming.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【点评】本题考查了改错题，注意牢记固定句型。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7.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likes→like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【考点】语法纠错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【解析】【分析】句意：他喜欢踢足球吗？本句是一般现在时的一般疑问句，谓语用动词原形，</w:t>
      </w:r>
      <w:r w:rsidRPr="00AF2180">
        <w:rPr>
          <w:rFonts w:ascii="Times New Roman" w:hAnsi="Times New Roman"/>
          <w:sz w:val="24"/>
        </w:rPr>
        <w:t>likes</w:t>
      </w:r>
      <w:r w:rsidRPr="00AF2180">
        <w:rPr>
          <w:rFonts w:ascii="Times New Roman" w:hAnsi="Times New Roman"/>
          <w:sz w:val="24"/>
        </w:rPr>
        <w:t>变</w:t>
      </w:r>
      <w:r w:rsidRPr="00AF2180">
        <w:rPr>
          <w:rFonts w:ascii="Times New Roman" w:hAnsi="Times New Roman"/>
          <w:sz w:val="24"/>
        </w:rPr>
        <w:t>like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likes→like.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【点评】本题考查了改错题，注意一般现在时的一般疑问句，谓语用动词原形。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8.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do→does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【考点】语法纠错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【解析】【分析】句意：他喜欢什么科目？本句是一般现在时的特</w:t>
      </w:r>
      <w:r w:rsidR="003E555B" w:rsidRPr="00AE7D72">
        <w:rPr>
          <w:rFonts w:ascii="Times New Roman" w:hAnsi="Times New Roman"/>
          <w:sz w:val="24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殊疑问句，主语是第三人称单数，助动词用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do</w:t>
      </w:r>
      <w:r w:rsidRPr="00AF2180">
        <w:rPr>
          <w:rFonts w:ascii="Times New Roman" w:hAnsi="Times New Roman"/>
          <w:sz w:val="24"/>
        </w:rPr>
        <w:t>变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do→does.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</w:t>
      </w:r>
      <w:r w:rsidR="003E555B" w:rsidRPr="00AE7D72">
        <w:rPr>
          <w:rFonts w:ascii="Times New Roman" w:hAnsi="Times New Roman"/>
          <w:sz w:val="24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本题考查了改错题，主语是第三人称单数，助动词用</w:t>
      </w:r>
      <w:r w:rsidRPr="00AF2180">
        <w:rPr>
          <w:rFonts w:ascii="Times New Roman" w:hAnsi="Times New Roman"/>
          <w:sz w:val="24"/>
        </w:rPr>
        <w:t>does.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9.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speaks→speak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【考点】语法纠错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【解析】【分析】句意：他会说汉语吗？情态动词后面接动词原形，</w:t>
      </w:r>
      <w:r w:rsidRPr="00AF2180">
        <w:rPr>
          <w:rFonts w:ascii="Times New Roman" w:hAnsi="Times New Roman"/>
          <w:sz w:val="24"/>
        </w:rPr>
        <w:t>speaks</w:t>
      </w:r>
      <w:r w:rsidRPr="00AF2180">
        <w:rPr>
          <w:rFonts w:ascii="Times New Roman" w:hAnsi="Times New Roman"/>
          <w:sz w:val="24"/>
        </w:rPr>
        <w:t>变</w:t>
      </w:r>
      <w:r w:rsidRPr="00AF2180">
        <w:rPr>
          <w:rFonts w:ascii="Times New Roman" w:hAnsi="Times New Roman"/>
          <w:sz w:val="24"/>
        </w:rPr>
        <w:t>speak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speaks→speak.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【点评】本题考查了改错题，注意情态动词后面接动词原形。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10.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sends→send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【考点】语法纠错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【解析】【分析】句意：让我先发这封电子邮件。本句是祈使句，</w:t>
      </w:r>
      <w:r w:rsidRPr="00AF2180">
        <w:rPr>
          <w:rFonts w:ascii="Times New Roman" w:hAnsi="Times New Roman"/>
          <w:sz w:val="24"/>
        </w:rPr>
        <w:t>Let me+</w:t>
      </w:r>
      <w:r w:rsidRPr="00AF2180">
        <w:rPr>
          <w:rFonts w:ascii="Times New Roman" w:hAnsi="Times New Roman"/>
          <w:sz w:val="24"/>
        </w:rPr>
        <w:t>动词原形</w:t>
      </w:r>
      <w:r w:rsidRPr="00AF2180">
        <w:rPr>
          <w:rFonts w:ascii="Times New Roman" w:hAnsi="Times New Roman"/>
          <w:sz w:val="24"/>
        </w:rPr>
        <w:t>+</w:t>
      </w:r>
      <w:r w:rsidRPr="00AF2180">
        <w:rPr>
          <w:rFonts w:ascii="Times New Roman" w:hAnsi="Times New Roman"/>
          <w:sz w:val="24"/>
        </w:rPr>
        <w:t>其它，</w:t>
      </w:r>
      <w:r w:rsidRPr="00AF2180">
        <w:rPr>
          <w:rFonts w:ascii="Times New Roman" w:hAnsi="Times New Roman"/>
          <w:sz w:val="24"/>
        </w:rPr>
        <w:t>sends</w:t>
      </w:r>
      <w:r w:rsidRPr="00AF2180">
        <w:rPr>
          <w:rFonts w:ascii="Times New Roman" w:hAnsi="Times New Roman"/>
          <w:sz w:val="24"/>
        </w:rPr>
        <w:t>变</w:t>
      </w:r>
      <w:r w:rsidRPr="00AF2180">
        <w:rPr>
          <w:rFonts w:ascii="Times New Roman" w:hAnsi="Times New Roman"/>
          <w:sz w:val="24"/>
        </w:rPr>
        <w:t>send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sends→send.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【点评】本题考查了改错题，注意牢记祈使句构成。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三、选择不同类的单词。</w:t>
      </w:r>
      <w:r w:rsidRPr="00AF2180">
        <w:rPr>
          <w:rFonts w:ascii="Times New Roman" w:hAnsi="Times New Roman"/>
          <w:sz w:val="24"/>
        </w:rPr>
        <w:t xml:space="preserve">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11.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C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【考点】同类词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A</w:t>
      </w:r>
      <w:r w:rsidRPr="00AF2180">
        <w:rPr>
          <w:rFonts w:ascii="Times New Roman" w:hAnsi="Times New Roman"/>
          <w:sz w:val="24"/>
        </w:rPr>
        <w:t>美国，</w:t>
      </w:r>
      <w:r w:rsidRPr="00AF2180">
        <w:rPr>
          <w:rFonts w:ascii="Times New Roman" w:hAnsi="Times New Roman"/>
          <w:sz w:val="24"/>
        </w:rPr>
        <w:t xml:space="preserve"> B</w:t>
      </w:r>
      <w:r w:rsidRPr="00AF2180">
        <w:rPr>
          <w:rFonts w:ascii="Times New Roman" w:hAnsi="Times New Roman"/>
          <w:sz w:val="24"/>
        </w:rPr>
        <w:t>英国，</w:t>
      </w:r>
      <w:r w:rsidRPr="00AF2180">
        <w:rPr>
          <w:rFonts w:ascii="Times New Roman" w:hAnsi="Times New Roman"/>
          <w:sz w:val="24"/>
        </w:rPr>
        <w:t xml:space="preserve"> C</w:t>
      </w:r>
      <w:r w:rsidRPr="00AF2180">
        <w:rPr>
          <w:rFonts w:ascii="Times New Roman" w:hAnsi="Times New Roman"/>
          <w:sz w:val="24"/>
        </w:rPr>
        <w:t>发送；</w:t>
      </w:r>
      <w:r w:rsidRPr="00AF2180">
        <w:rPr>
          <w:rFonts w:ascii="Times New Roman" w:hAnsi="Times New Roman"/>
          <w:sz w:val="24"/>
        </w:rPr>
        <w:t xml:space="preserve"> AB</w:t>
      </w:r>
      <w:r w:rsidRPr="00AF2180">
        <w:rPr>
          <w:rFonts w:ascii="Times New Roman" w:hAnsi="Times New Roman"/>
          <w:sz w:val="24"/>
        </w:rPr>
        <w:t>都是名词，与</w:t>
      </w:r>
      <w:r w:rsidRPr="00AF2180">
        <w:rPr>
          <w:rFonts w:ascii="Times New Roman" w:hAnsi="Times New Roman"/>
          <w:sz w:val="24"/>
        </w:rPr>
        <w:t>C</w:t>
      </w:r>
      <w:r w:rsidRPr="00AF2180">
        <w:rPr>
          <w:rFonts w:ascii="Times New Roman" w:hAnsi="Times New Roman"/>
          <w:sz w:val="24"/>
        </w:rPr>
        <w:t>项是动词不同，故选</w:t>
      </w:r>
      <w:r w:rsidRPr="00AF2180">
        <w:rPr>
          <w:rFonts w:ascii="Times New Roman" w:hAnsi="Times New Roman"/>
          <w:sz w:val="24"/>
        </w:rPr>
        <w:t>C.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【点评】考查了同类词，分析每个单词词性是否一致，然后选出不同类的单词。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12.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B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【考点】同类词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lastRenderedPageBreak/>
        <w:t>【解析】【分析】</w:t>
      </w:r>
      <w:r w:rsidRPr="00AF2180">
        <w:rPr>
          <w:rFonts w:ascii="Times New Roman" w:hAnsi="Times New Roman"/>
          <w:sz w:val="24"/>
        </w:rPr>
        <w:t>A</w:t>
      </w:r>
      <w:r w:rsidRPr="00AF2180">
        <w:rPr>
          <w:rFonts w:ascii="Times New Roman" w:hAnsi="Times New Roman"/>
          <w:sz w:val="24"/>
        </w:rPr>
        <w:t>中国，</w:t>
      </w:r>
      <w:r w:rsidRPr="00AF2180">
        <w:rPr>
          <w:rFonts w:ascii="Times New Roman" w:hAnsi="Times New Roman"/>
          <w:sz w:val="24"/>
        </w:rPr>
        <w:t xml:space="preserve"> B</w:t>
      </w:r>
      <w:r w:rsidRPr="00AF2180">
        <w:rPr>
          <w:rFonts w:ascii="Times New Roman" w:hAnsi="Times New Roman"/>
          <w:sz w:val="24"/>
        </w:rPr>
        <w:t>语文，</w:t>
      </w:r>
      <w:r w:rsidRPr="00AF2180">
        <w:rPr>
          <w:rFonts w:ascii="Times New Roman" w:hAnsi="Times New Roman"/>
          <w:sz w:val="24"/>
        </w:rPr>
        <w:t xml:space="preserve"> C</w:t>
      </w:r>
      <w:r w:rsidRPr="00AF2180">
        <w:rPr>
          <w:rFonts w:ascii="Times New Roman" w:hAnsi="Times New Roman"/>
          <w:sz w:val="24"/>
        </w:rPr>
        <w:t>加拿大；</w:t>
      </w:r>
      <w:r w:rsidRPr="00AF2180">
        <w:rPr>
          <w:rFonts w:ascii="Times New Roman" w:hAnsi="Times New Roman"/>
          <w:sz w:val="24"/>
        </w:rPr>
        <w:t xml:space="preserve"> AC</w:t>
      </w:r>
      <w:r w:rsidRPr="00AF2180">
        <w:rPr>
          <w:rFonts w:ascii="Times New Roman" w:hAnsi="Times New Roman"/>
          <w:sz w:val="24"/>
        </w:rPr>
        <w:t>都是指国家名词，与</w:t>
      </w:r>
      <w:r w:rsidRPr="00AF2180">
        <w:rPr>
          <w:rFonts w:ascii="Times New Roman" w:hAnsi="Times New Roman"/>
          <w:sz w:val="24"/>
        </w:rPr>
        <w:t>B</w:t>
      </w:r>
      <w:r w:rsidRPr="00AF2180">
        <w:rPr>
          <w:rFonts w:ascii="Times New Roman" w:hAnsi="Times New Roman"/>
          <w:sz w:val="24"/>
        </w:rPr>
        <w:t>项是科目不同，故选</w:t>
      </w:r>
      <w:r w:rsidRPr="00AF2180">
        <w:rPr>
          <w:rFonts w:ascii="Times New Roman" w:hAnsi="Times New Roman"/>
          <w:sz w:val="24"/>
        </w:rPr>
        <w:t>B.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【点评】本题考查了同类词，关键在于熟悉每个单词的意思，将单词分入不同类别。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13.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B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【考点】同类词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A</w:t>
      </w:r>
      <w:r w:rsidRPr="00AF2180">
        <w:rPr>
          <w:rFonts w:ascii="Times New Roman" w:hAnsi="Times New Roman"/>
          <w:sz w:val="24"/>
        </w:rPr>
        <w:t>体育，</w:t>
      </w:r>
      <w:r w:rsidRPr="00AF2180">
        <w:rPr>
          <w:rFonts w:ascii="Times New Roman" w:hAnsi="Times New Roman"/>
          <w:sz w:val="24"/>
        </w:rPr>
        <w:t xml:space="preserve"> B</w:t>
      </w:r>
      <w:r w:rsidRPr="00AF2180">
        <w:rPr>
          <w:rFonts w:ascii="Times New Roman" w:hAnsi="Times New Roman"/>
          <w:sz w:val="24"/>
        </w:rPr>
        <w:t>乒乓球，</w:t>
      </w:r>
      <w:r w:rsidRPr="00AF2180">
        <w:rPr>
          <w:rFonts w:ascii="Times New Roman" w:hAnsi="Times New Roman"/>
          <w:sz w:val="24"/>
        </w:rPr>
        <w:t xml:space="preserve"> C</w:t>
      </w:r>
      <w:r w:rsidRPr="00AF2180">
        <w:rPr>
          <w:rFonts w:ascii="Times New Roman" w:hAnsi="Times New Roman"/>
          <w:sz w:val="24"/>
        </w:rPr>
        <w:t>数学；</w:t>
      </w:r>
      <w:r w:rsidRPr="00AF2180">
        <w:rPr>
          <w:rFonts w:ascii="Times New Roman" w:hAnsi="Times New Roman"/>
          <w:sz w:val="24"/>
        </w:rPr>
        <w:t xml:space="preserve"> AC</w:t>
      </w:r>
      <w:r w:rsidRPr="00AF2180">
        <w:rPr>
          <w:rFonts w:ascii="Times New Roman" w:hAnsi="Times New Roman"/>
          <w:sz w:val="24"/>
        </w:rPr>
        <w:t>都是科目，与</w:t>
      </w:r>
      <w:r w:rsidRPr="00AF2180">
        <w:rPr>
          <w:rFonts w:ascii="Times New Roman" w:hAnsi="Times New Roman"/>
          <w:sz w:val="24"/>
        </w:rPr>
        <w:t>B</w:t>
      </w:r>
      <w:r w:rsidRPr="00AF2180">
        <w:rPr>
          <w:rFonts w:ascii="Times New Roman" w:hAnsi="Times New Roman"/>
          <w:sz w:val="24"/>
        </w:rPr>
        <w:t>项是球类不同，故选</w:t>
      </w:r>
      <w:r w:rsidRPr="00AF2180">
        <w:rPr>
          <w:rFonts w:ascii="Times New Roman" w:hAnsi="Times New Roman"/>
          <w:sz w:val="24"/>
        </w:rPr>
        <w:t>B.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【点评】本题考查了同类词，先翻译单词，然后看单词词性或类别是否一致，再选出不同的那个单词。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14.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C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【考点】同类词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A</w:t>
      </w:r>
      <w:r w:rsidRPr="00AF2180">
        <w:rPr>
          <w:rFonts w:ascii="Times New Roman" w:hAnsi="Times New Roman"/>
          <w:sz w:val="24"/>
        </w:rPr>
        <w:t>游泳，</w:t>
      </w:r>
      <w:r w:rsidRPr="00AF2180">
        <w:rPr>
          <w:rFonts w:ascii="Times New Roman" w:hAnsi="Times New Roman"/>
          <w:sz w:val="24"/>
        </w:rPr>
        <w:t xml:space="preserve"> B</w:t>
      </w:r>
      <w:r w:rsidRPr="00AF2180">
        <w:rPr>
          <w:rFonts w:ascii="Times New Roman" w:hAnsi="Times New Roman"/>
          <w:sz w:val="24"/>
        </w:rPr>
        <w:t>玩，</w:t>
      </w:r>
      <w:r w:rsidRPr="00AF2180">
        <w:rPr>
          <w:rFonts w:ascii="Times New Roman" w:hAnsi="Times New Roman"/>
          <w:sz w:val="24"/>
        </w:rPr>
        <w:t xml:space="preserve"> C</w:t>
      </w:r>
      <w:r w:rsidRPr="00AF2180">
        <w:rPr>
          <w:rFonts w:ascii="Times New Roman" w:hAnsi="Times New Roman"/>
          <w:sz w:val="24"/>
        </w:rPr>
        <w:t>课；</w:t>
      </w:r>
      <w:r w:rsidRPr="00AF2180">
        <w:rPr>
          <w:rFonts w:ascii="Times New Roman" w:hAnsi="Times New Roman"/>
          <w:sz w:val="24"/>
        </w:rPr>
        <w:t xml:space="preserve"> AB</w:t>
      </w:r>
      <w:r w:rsidRPr="00AF2180">
        <w:rPr>
          <w:rFonts w:ascii="Times New Roman" w:hAnsi="Times New Roman"/>
          <w:sz w:val="24"/>
        </w:rPr>
        <w:t>都是动词，与</w:t>
      </w:r>
      <w:r w:rsidRPr="00AF2180">
        <w:rPr>
          <w:rFonts w:ascii="Times New Roman" w:hAnsi="Times New Roman"/>
          <w:sz w:val="24"/>
        </w:rPr>
        <w:t>C</w:t>
      </w:r>
      <w:r w:rsidRPr="00AF2180">
        <w:rPr>
          <w:rFonts w:ascii="Times New Roman" w:hAnsi="Times New Roman"/>
          <w:sz w:val="24"/>
        </w:rPr>
        <w:t>项是名词不同，故选</w:t>
      </w:r>
      <w:r w:rsidRPr="00AF2180">
        <w:rPr>
          <w:rFonts w:ascii="Times New Roman" w:hAnsi="Times New Roman"/>
          <w:sz w:val="24"/>
        </w:rPr>
        <w:t>C.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【点评】先翻译单词，然后根据单词的词性，选出不同类单词。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15.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C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【考点】同类词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A</w:t>
      </w:r>
      <w:r w:rsidRPr="00AF2180">
        <w:rPr>
          <w:rFonts w:ascii="Times New Roman" w:hAnsi="Times New Roman"/>
          <w:sz w:val="24"/>
        </w:rPr>
        <w:t>在，</w:t>
      </w:r>
      <w:r w:rsidRPr="00AF2180">
        <w:rPr>
          <w:rFonts w:ascii="Times New Roman" w:hAnsi="Times New Roman"/>
          <w:sz w:val="24"/>
        </w:rPr>
        <w:t xml:space="preserve"> B</w:t>
      </w:r>
      <w:r w:rsidRPr="00AF2180">
        <w:rPr>
          <w:rFonts w:ascii="Times New Roman" w:hAnsi="Times New Roman"/>
          <w:sz w:val="24"/>
        </w:rPr>
        <w:t>在</w:t>
      </w:r>
      <w:r w:rsidRPr="00AF2180">
        <w:rPr>
          <w:rFonts w:ascii="Times New Roman" w:hAnsi="Times New Roman"/>
          <w:sz w:val="24"/>
        </w:rPr>
        <w:t>……</w:t>
      </w:r>
      <w:r w:rsidRPr="00AF2180">
        <w:rPr>
          <w:rFonts w:ascii="Times New Roman" w:hAnsi="Times New Roman"/>
          <w:sz w:val="24"/>
        </w:rPr>
        <w:t>里，</w:t>
      </w:r>
      <w:r w:rsidRPr="00AF2180">
        <w:rPr>
          <w:rFonts w:ascii="Times New Roman" w:hAnsi="Times New Roman"/>
          <w:sz w:val="24"/>
        </w:rPr>
        <w:t xml:space="preserve"> C</w:t>
      </w:r>
      <w:r w:rsidRPr="00AF2180">
        <w:rPr>
          <w:rFonts w:ascii="Times New Roman" w:hAnsi="Times New Roman"/>
          <w:sz w:val="24"/>
        </w:rPr>
        <w:t>能；</w:t>
      </w:r>
      <w:r w:rsidRPr="00AF2180">
        <w:rPr>
          <w:rFonts w:ascii="Times New Roman" w:hAnsi="Times New Roman"/>
          <w:sz w:val="24"/>
        </w:rPr>
        <w:t xml:space="preserve"> AB</w:t>
      </w:r>
      <w:r w:rsidRPr="00AF2180">
        <w:rPr>
          <w:rFonts w:ascii="Times New Roman" w:hAnsi="Times New Roman"/>
          <w:sz w:val="24"/>
        </w:rPr>
        <w:t>都是介词，与</w:t>
      </w:r>
      <w:r w:rsidRPr="00AF2180">
        <w:rPr>
          <w:rFonts w:ascii="Times New Roman" w:hAnsi="Times New Roman"/>
          <w:sz w:val="24"/>
        </w:rPr>
        <w:t>C</w:t>
      </w:r>
      <w:r w:rsidRPr="00AF2180">
        <w:rPr>
          <w:rFonts w:ascii="Times New Roman" w:hAnsi="Times New Roman"/>
          <w:sz w:val="24"/>
        </w:rPr>
        <w:t>项是情态动词不同，故选</w:t>
      </w:r>
      <w:r w:rsidRPr="00AF2180">
        <w:rPr>
          <w:rFonts w:ascii="Times New Roman" w:hAnsi="Times New Roman"/>
          <w:sz w:val="24"/>
        </w:rPr>
        <w:t>C.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【点评】本题考查了同类词，先翻译单词，然后看单词词性是否一致，再选出不同的那个单词。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四</w:t>
      </w:r>
      <w:r w:rsidR="003E555B" w:rsidRPr="00AE7D72">
        <w:rPr>
          <w:rFonts w:ascii="Times New Roman" w:hAnsi="Times New Roman"/>
          <w:sz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、连词成句。</w:t>
      </w:r>
      <w:r w:rsidRPr="00AF2180">
        <w:rPr>
          <w:rFonts w:ascii="Times New Roman" w:hAnsi="Times New Roman"/>
          <w:sz w:val="24"/>
        </w:rPr>
        <w:t xml:space="preserve">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16.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Does he have Chinese lessons at school?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【考点】连词成句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he</w:t>
      </w:r>
      <w:r w:rsidRPr="00AF2180">
        <w:rPr>
          <w:rFonts w:ascii="Times New Roman" w:hAnsi="Times New Roman"/>
          <w:sz w:val="24"/>
        </w:rPr>
        <w:t>他，</w:t>
      </w:r>
      <w:r w:rsidRPr="00AF2180">
        <w:rPr>
          <w:rFonts w:ascii="Times New Roman" w:hAnsi="Times New Roman"/>
          <w:sz w:val="24"/>
        </w:rPr>
        <w:t>have</w:t>
      </w:r>
      <w:r w:rsidRPr="00AF2180">
        <w:rPr>
          <w:rFonts w:ascii="Times New Roman" w:hAnsi="Times New Roman"/>
          <w:sz w:val="24"/>
        </w:rPr>
        <w:t>有，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助动词，无意义，</w:t>
      </w:r>
      <w:r w:rsidRPr="00AF2180">
        <w:rPr>
          <w:rFonts w:ascii="Times New Roman" w:hAnsi="Times New Roman"/>
          <w:sz w:val="24"/>
        </w:rPr>
        <w:t>lessons</w:t>
      </w:r>
      <w:r w:rsidRPr="00AF2180">
        <w:rPr>
          <w:rFonts w:ascii="Times New Roman" w:hAnsi="Times New Roman"/>
          <w:sz w:val="24"/>
        </w:rPr>
        <w:t>课，</w:t>
      </w:r>
      <w:r w:rsidRPr="00AF2180">
        <w:rPr>
          <w:rFonts w:ascii="Times New Roman" w:hAnsi="Times New Roman"/>
          <w:sz w:val="24"/>
        </w:rPr>
        <w:t>at</w:t>
      </w:r>
      <w:r w:rsidRPr="00AF2180">
        <w:rPr>
          <w:rFonts w:ascii="Times New Roman" w:hAnsi="Times New Roman"/>
          <w:sz w:val="24"/>
        </w:rPr>
        <w:t>在，</w:t>
      </w:r>
      <w:r w:rsidRPr="00AF2180">
        <w:rPr>
          <w:rFonts w:ascii="Times New Roman" w:hAnsi="Times New Roman"/>
          <w:sz w:val="24"/>
        </w:rPr>
        <w:t>Chinese</w:t>
      </w:r>
      <w:r w:rsidRPr="00AF2180">
        <w:rPr>
          <w:rFonts w:ascii="Times New Roman" w:hAnsi="Times New Roman"/>
          <w:sz w:val="24"/>
        </w:rPr>
        <w:t>语文，</w:t>
      </w:r>
      <w:r w:rsidRPr="00AF2180">
        <w:rPr>
          <w:rFonts w:ascii="Times New Roman" w:hAnsi="Times New Roman"/>
          <w:sz w:val="24"/>
        </w:rPr>
        <w:t>school</w:t>
      </w:r>
      <w:r w:rsidRPr="00AF2180">
        <w:rPr>
          <w:rFonts w:ascii="Times New Roman" w:hAnsi="Times New Roman"/>
          <w:sz w:val="24"/>
        </w:rPr>
        <w:t>学校，根据所给</w:t>
      </w:r>
      <w:r w:rsidR="003E555B" w:rsidRPr="00AE7D72">
        <w:rPr>
          <w:rFonts w:ascii="Times New Roman" w:hAnsi="Times New Roman"/>
          <w:sz w:val="24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1.5pt;height:.7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的问号，结合词义，可知句子是一个特殊疑问句：他在学校上语文课吗？故答案为</w:t>
      </w:r>
      <w:r w:rsidRPr="00AF2180">
        <w:rPr>
          <w:rFonts w:ascii="Times New Roman" w:hAnsi="Times New Roman"/>
          <w:sz w:val="24"/>
        </w:rPr>
        <w:t>Does he have Chinese lessons at school?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【点评】本题考查了连词组句，首先翻译单词，然后根据英语语法，把中文句子翻译出来就是答案。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17.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What subjects does he like?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【考点】连词成句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助动词，无意义，</w:t>
      </w:r>
      <w:r w:rsidRPr="00AF2180">
        <w:rPr>
          <w:rFonts w:ascii="Times New Roman" w:hAnsi="Times New Roman"/>
          <w:sz w:val="24"/>
        </w:rPr>
        <w:t>What</w:t>
      </w:r>
      <w:r w:rsidRPr="00AF2180">
        <w:rPr>
          <w:rFonts w:ascii="Times New Roman" w:hAnsi="Times New Roman"/>
          <w:sz w:val="24"/>
        </w:rPr>
        <w:t>什么，</w:t>
      </w:r>
      <w:r w:rsidRPr="00AF2180">
        <w:rPr>
          <w:rFonts w:ascii="Times New Roman" w:hAnsi="Times New Roman"/>
          <w:sz w:val="24"/>
        </w:rPr>
        <w:t>he</w:t>
      </w:r>
      <w:r w:rsidRPr="00AF2180">
        <w:rPr>
          <w:rFonts w:ascii="Times New Roman" w:hAnsi="Times New Roman"/>
          <w:sz w:val="24"/>
        </w:rPr>
        <w:t>他，</w:t>
      </w:r>
      <w:r w:rsidRPr="00AF2180">
        <w:rPr>
          <w:rFonts w:ascii="Times New Roman" w:hAnsi="Times New Roman"/>
          <w:sz w:val="24"/>
        </w:rPr>
        <w:t>like</w:t>
      </w:r>
      <w:r w:rsidRPr="00AF2180">
        <w:rPr>
          <w:rFonts w:ascii="Times New Roman" w:hAnsi="Times New Roman"/>
          <w:sz w:val="24"/>
        </w:rPr>
        <w:t>喜欢，</w:t>
      </w:r>
      <w:r w:rsidRPr="00AF2180">
        <w:rPr>
          <w:rFonts w:ascii="Times New Roman" w:hAnsi="Times New Roman"/>
          <w:sz w:val="24"/>
        </w:rPr>
        <w:t>subjects</w:t>
      </w:r>
      <w:r w:rsidRPr="00AF2180">
        <w:rPr>
          <w:rFonts w:ascii="Times New Roman" w:hAnsi="Times New Roman"/>
          <w:sz w:val="24"/>
        </w:rPr>
        <w:t>科目，根据所给的问号，结合词义，可知句子是一个特殊疑问句：他喜欢什么科目？故答案为</w:t>
      </w:r>
      <w:r w:rsidRPr="00AF2180">
        <w:rPr>
          <w:rFonts w:ascii="Times New Roman" w:hAnsi="Times New Roman"/>
          <w:sz w:val="24"/>
        </w:rPr>
        <w:t xml:space="preserve">What </w:t>
      </w:r>
      <w:r w:rsidRPr="00AF2180">
        <w:rPr>
          <w:rFonts w:ascii="Times New Roman" w:hAnsi="Times New Roman"/>
          <w:sz w:val="24"/>
        </w:rPr>
        <w:lastRenderedPageBreak/>
        <w:t>subjects does he like?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【点评】本题考查连词成句，注意首先根据标点符号判断是疑问句还是陈述句，确定首个单词，连接固定词组，再连接其它单词。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18.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Does he like playing football?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【考点】连词成句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football</w:t>
      </w:r>
      <w:r w:rsidRPr="00AF2180">
        <w:rPr>
          <w:rFonts w:ascii="Times New Roman" w:hAnsi="Times New Roman"/>
          <w:sz w:val="24"/>
        </w:rPr>
        <w:t>足球，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助动词，无意义，</w:t>
      </w:r>
      <w:r w:rsidRPr="00AF2180">
        <w:rPr>
          <w:rFonts w:ascii="Times New Roman" w:hAnsi="Times New Roman"/>
          <w:sz w:val="24"/>
        </w:rPr>
        <w:t>he</w:t>
      </w:r>
      <w:r w:rsidRPr="00AF2180">
        <w:rPr>
          <w:rFonts w:ascii="Times New Roman" w:hAnsi="Times New Roman"/>
          <w:sz w:val="24"/>
        </w:rPr>
        <w:t>他，</w:t>
      </w:r>
      <w:r w:rsidRPr="00AF2180">
        <w:rPr>
          <w:rFonts w:ascii="Times New Roman" w:hAnsi="Times New Roman"/>
          <w:sz w:val="24"/>
        </w:rPr>
        <w:t>playing</w:t>
      </w:r>
      <w:r w:rsidRPr="00AF2180">
        <w:rPr>
          <w:rFonts w:ascii="Times New Roman" w:hAnsi="Times New Roman"/>
          <w:sz w:val="24"/>
        </w:rPr>
        <w:t>玩，</w:t>
      </w:r>
      <w:r w:rsidRPr="00AF2180">
        <w:rPr>
          <w:rFonts w:ascii="Times New Roman" w:hAnsi="Times New Roman"/>
          <w:sz w:val="24"/>
        </w:rPr>
        <w:t>like</w:t>
      </w:r>
      <w:r w:rsidRPr="00AF2180">
        <w:rPr>
          <w:rFonts w:ascii="Times New Roman" w:hAnsi="Times New Roman"/>
          <w:sz w:val="24"/>
        </w:rPr>
        <w:t>喜欢，根据所给的问号，结合词义，可知句子是一般疑问句：他喜欢踢足球吗？故答案为</w:t>
      </w:r>
      <w:r w:rsidRPr="00AF2180">
        <w:rPr>
          <w:rFonts w:ascii="Times New Roman" w:hAnsi="Times New Roman"/>
          <w:sz w:val="24"/>
        </w:rPr>
        <w:t>Does he like playing football?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【点评】本题考查了连词成句，先翻译单词然后根据英语的语法把单词连接起来。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19.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 xml:space="preserve">He lives in the UK.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【考点】连词成句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lives</w:t>
      </w:r>
      <w:r w:rsidRPr="00AF2180">
        <w:rPr>
          <w:rFonts w:ascii="Times New Roman" w:hAnsi="Times New Roman"/>
          <w:sz w:val="24"/>
        </w:rPr>
        <w:t>居住，</w:t>
      </w:r>
      <w:r w:rsidRPr="00AF2180">
        <w:rPr>
          <w:rFonts w:ascii="Times New Roman" w:hAnsi="Times New Roman"/>
          <w:sz w:val="24"/>
        </w:rPr>
        <w:t>He</w:t>
      </w:r>
      <w:r w:rsidRPr="00AF2180">
        <w:rPr>
          <w:rFonts w:ascii="Times New Roman" w:hAnsi="Times New Roman"/>
          <w:sz w:val="24"/>
        </w:rPr>
        <w:t>他，</w:t>
      </w:r>
      <w:r w:rsidRPr="00AF2180">
        <w:rPr>
          <w:rFonts w:ascii="Times New Roman" w:hAnsi="Times New Roman"/>
          <w:sz w:val="24"/>
        </w:rPr>
        <w:t>the</w:t>
      </w:r>
      <w:r w:rsidRPr="00AF2180">
        <w:rPr>
          <w:rFonts w:ascii="Times New Roman" w:hAnsi="Times New Roman"/>
          <w:sz w:val="24"/>
        </w:rPr>
        <w:t>这，</w:t>
      </w:r>
      <w:r w:rsidRPr="00AF2180">
        <w:rPr>
          <w:rFonts w:ascii="Times New Roman" w:hAnsi="Times New Roman"/>
          <w:sz w:val="24"/>
        </w:rPr>
        <w:t>UK</w:t>
      </w:r>
      <w:r w:rsidRPr="00AF2180">
        <w:rPr>
          <w:rFonts w:ascii="Times New Roman" w:hAnsi="Times New Roman"/>
          <w:sz w:val="24"/>
        </w:rPr>
        <w:t>英国，</w:t>
      </w:r>
      <w:r w:rsidRPr="00AF2180">
        <w:rPr>
          <w:rFonts w:ascii="Times New Roman" w:hAnsi="Times New Roman"/>
          <w:sz w:val="24"/>
        </w:rPr>
        <w:t>in</w:t>
      </w:r>
      <w:r w:rsidRPr="00AF2180">
        <w:rPr>
          <w:rFonts w:ascii="Times New Roman" w:hAnsi="Times New Roman"/>
          <w:sz w:val="24"/>
        </w:rPr>
        <w:t>在</w:t>
      </w:r>
      <w:r w:rsidRPr="00AF2180">
        <w:rPr>
          <w:rFonts w:ascii="Times New Roman" w:hAnsi="Times New Roman"/>
          <w:sz w:val="24"/>
        </w:rPr>
        <w:t>……</w:t>
      </w:r>
      <w:r w:rsidRPr="00AF2180">
        <w:rPr>
          <w:rFonts w:ascii="Times New Roman" w:hAnsi="Times New Roman"/>
          <w:sz w:val="24"/>
        </w:rPr>
        <w:t>里，根据所给的句号，可知句子是一个陈述句，根据所给词义可以连成句子：他住在英国。故答案为</w:t>
      </w:r>
      <w:r w:rsidRPr="00AF2180">
        <w:rPr>
          <w:rFonts w:ascii="Times New Roman" w:hAnsi="Times New Roman"/>
          <w:sz w:val="24"/>
        </w:rPr>
        <w:t>He lives in the UK.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【点评】做连词成句，首先读题，掌握每个单词，将固定词组先连接起来，然后再串联其它单词。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20.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>He likes swimming</w:t>
      </w:r>
      <w:r w:rsidR="003E555B" w:rsidRPr="00AE7D72">
        <w:rPr>
          <w:rFonts w:ascii="Times New Roman" w:hAnsi="Times New Roman"/>
          <w:sz w:val="24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 xml:space="preserve"> too.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【考点】连词成句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</w:t>
      </w:r>
      <w:r w:rsidRPr="00AF2180">
        <w:rPr>
          <w:rFonts w:ascii="Times New Roman" w:hAnsi="Times New Roman"/>
          <w:sz w:val="24"/>
        </w:rPr>
        <w:t>swimming</w:t>
      </w:r>
      <w:r w:rsidRPr="00AF2180">
        <w:rPr>
          <w:rFonts w:ascii="Times New Roman" w:hAnsi="Times New Roman"/>
          <w:sz w:val="24"/>
        </w:rPr>
        <w:t>游泳，</w:t>
      </w:r>
      <w:r w:rsidRPr="00AF2180">
        <w:rPr>
          <w:rFonts w:ascii="Times New Roman" w:hAnsi="Times New Roman"/>
          <w:sz w:val="24"/>
        </w:rPr>
        <w:t>He</w:t>
      </w:r>
      <w:r w:rsidRPr="00AF2180">
        <w:rPr>
          <w:rFonts w:ascii="Times New Roman" w:hAnsi="Times New Roman"/>
          <w:sz w:val="24"/>
        </w:rPr>
        <w:t>他，</w:t>
      </w:r>
      <w:r w:rsidRPr="00AF2180">
        <w:rPr>
          <w:rFonts w:ascii="Times New Roman" w:hAnsi="Times New Roman"/>
          <w:sz w:val="24"/>
        </w:rPr>
        <w:t>likes</w:t>
      </w:r>
      <w:r w:rsidRPr="00AF2180">
        <w:rPr>
          <w:rFonts w:ascii="Times New Roman" w:hAnsi="Times New Roman"/>
          <w:sz w:val="24"/>
        </w:rPr>
        <w:t>喜欢，</w:t>
      </w:r>
      <w:r w:rsidRPr="00AF2180">
        <w:rPr>
          <w:rFonts w:ascii="Times New Roman" w:hAnsi="Times New Roman"/>
          <w:sz w:val="24"/>
        </w:rPr>
        <w:t>too</w:t>
      </w:r>
      <w:r w:rsidRPr="00AF2180">
        <w:rPr>
          <w:rFonts w:ascii="Times New Roman" w:hAnsi="Times New Roman"/>
          <w:sz w:val="24"/>
        </w:rPr>
        <w:t>也，根据所给的句号，可知句子是一个陈述句，根据所给词义可以连成句子：他也喜欢游泳。故答案为</w:t>
      </w:r>
      <w:r w:rsidRPr="00AF2180">
        <w:rPr>
          <w:rFonts w:ascii="Times New Roman" w:hAnsi="Times New Roman"/>
          <w:sz w:val="24"/>
        </w:rPr>
        <w:t>He likes swimming too.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【点评】连词成句，先翻译单词，然后根据英语的语法，把单词连接起来。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五、根据汉语补全句子。</w:t>
      </w:r>
      <w:r w:rsidRPr="00AF2180">
        <w:rPr>
          <w:rFonts w:ascii="Times New Roman" w:hAnsi="Times New Roman"/>
          <w:sz w:val="24"/>
        </w:rPr>
        <w:t xml:space="preserve">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21.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>speak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 xml:space="preserve">English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【考点】汉译英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【解析】【分析】根据汉语提示，本句是一般疑问句，谓语用动词原形，说英语</w:t>
      </w:r>
      <w:r w:rsidR="003E555B" w:rsidRPr="00AE7D72">
        <w:rPr>
          <w:rFonts w:ascii="Times New Roman" w:hAnsi="Times New Roman"/>
          <w:sz w:val="24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1.5pt;height:2.2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speak English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speak English.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【点评】本题考查了汉译英，注意平时牢记固定词组。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22.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>have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>at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 xml:space="preserve">school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</w:t>
      </w:r>
      <w:r w:rsidR="003E555B" w:rsidRPr="00AE7D72">
        <w:rPr>
          <w:rFonts w:ascii="Times New Roman" w:hAnsi="Times New Roman"/>
          <w:sz w:val="24"/>
        </w:rPr>
        <w:pict>
          <v:shape id="_x0000_i1048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考点】汉译英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lastRenderedPageBreak/>
        <w:t>【解析】【分析】根据汉语提示，本句是一般现在时的一般疑问句，主语是第三人称单数，助动词用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，谓语用动词原形</w:t>
      </w:r>
      <w:r w:rsidRPr="00AF2180">
        <w:rPr>
          <w:rFonts w:ascii="Times New Roman" w:hAnsi="Times New Roman"/>
          <w:sz w:val="24"/>
        </w:rPr>
        <w:t>have</w:t>
      </w:r>
      <w:r w:rsidRPr="00AF2180">
        <w:rPr>
          <w:rFonts w:ascii="Times New Roman" w:hAnsi="Times New Roman"/>
          <w:sz w:val="24"/>
        </w:rPr>
        <w:t>上，在学校</w:t>
      </w:r>
      <w:r w:rsidRPr="00AF2180">
        <w:rPr>
          <w:rFonts w:ascii="Times New Roman" w:hAnsi="Times New Roman"/>
          <w:sz w:val="24"/>
        </w:rPr>
        <w:t>at school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have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at school.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【点评】本题考查了汉译英，注意平时牢记单词汉语意思。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23.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>likes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>maths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 xml:space="preserve">PE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【考点】汉译英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【解析】【分析】根据汉语提示，本句是一般现在时，主语是第三人称单数，谓语用动词三单形式，喜欢</w:t>
      </w:r>
      <w:r w:rsidRPr="00AF2180">
        <w:rPr>
          <w:rFonts w:ascii="Times New Roman" w:hAnsi="Times New Roman"/>
          <w:sz w:val="24"/>
        </w:rPr>
        <w:t>like</w:t>
      </w:r>
      <w:r w:rsidRPr="00AF2180">
        <w:rPr>
          <w:rFonts w:ascii="Times New Roman" w:hAnsi="Times New Roman"/>
          <w:sz w:val="24"/>
        </w:rPr>
        <w:t>，三单形式</w:t>
      </w:r>
      <w:r w:rsidRPr="00AF2180">
        <w:rPr>
          <w:rFonts w:ascii="Times New Roman" w:hAnsi="Times New Roman"/>
          <w:sz w:val="24"/>
        </w:rPr>
        <w:t>likes</w:t>
      </w:r>
      <w:r w:rsidRPr="00AF2180">
        <w:rPr>
          <w:rFonts w:ascii="Times New Roman" w:hAnsi="Times New Roman"/>
          <w:sz w:val="24"/>
        </w:rPr>
        <w:t>，数学</w:t>
      </w:r>
      <w:r w:rsidRPr="00AF2180">
        <w:rPr>
          <w:rFonts w:ascii="Times New Roman" w:hAnsi="Times New Roman"/>
          <w:sz w:val="24"/>
        </w:rPr>
        <w:t>maths</w:t>
      </w:r>
      <w:r w:rsidRPr="00AF2180">
        <w:rPr>
          <w:rFonts w:ascii="Times New Roman" w:hAnsi="Times New Roman"/>
          <w:sz w:val="24"/>
        </w:rPr>
        <w:t>，体育</w:t>
      </w:r>
      <w:r w:rsidRPr="00AF2180">
        <w:rPr>
          <w:rFonts w:ascii="Times New Roman" w:hAnsi="Times New Roman"/>
          <w:sz w:val="24"/>
        </w:rPr>
        <w:t>PE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likes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maths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PE.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【点评】本题考查了汉译英，注意平时牢记单词。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24.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>like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 xml:space="preserve">playing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【考点】汉译英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【解析】【分析】根据汉语提示，本句是一般现在时的一般疑问句，主语是第三人称单数，助动词用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，谓语用动词原形，喜欢</w:t>
      </w:r>
      <w:r w:rsidRPr="00AF2180">
        <w:rPr>
          <w:rFonts w:ascii="Times New Roman" w:hAnsi="Times New Roman"/>
          <w:sz w:val="24"/>
        </w:rPr>
        <w:t>like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like doing sth</w:t>
      </w:r>
      <w:r w:rsidRPr="00AF2180">
        <w:rPr>
          <w:rFonts w:ascii="Times New Roman" w:hAnsi="Times New Roman"/>
          <w:sz w:val="24"/>
        </w:rPr>
        <w:t>喜欢做某事，踢</w:t>
      </w:r>
      <w:r w:rsidRPr="00AF2180">
        <w:rPr>
          <w:rFonts w:ascii="Times New Roman" w:hAnsi="Times New Roman"/>
          <w:sz w:val="24"/>
        </w:rPr>
        <w:t>play-playing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Does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like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playing.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【点评】本题考查了汉译英，注意主语是第三人称单数，助动词用</w:t>
      </w:r>
      <w:r w:rsidRPr="00AF2180">
        <w:rPr>
          <w:rFonts w:ascii="Times New Roman" w:hAnsi="Times New Roman"/>
          <w:sz w:val="24"/>
        </w:rPr>
        <w:t>does.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25.</w:t>
      </w:r>
      <w:r w:rsidRPr="00AF2180">
        <w:rPr>
          <w:rFonts w:ascii="Times New Roman" w:hAnsi="Times New Roman"/>
          <w:sz w:val="24"/>
        </w:rPr>
        <w:t>【答案】</w:t>
      </w:r>
      <w:r w:rsidRPr="00AF2180">
        <w:rPr>
          <w:rFonts w:ascii="Times New Roman" w:hAnsi="Times New Roman"/>
          <w:sz w:val="24"/>
        </w:rPr>
        <w:t>studies</w:t>
      </w:r>
      <w:r w:rsidRPr="00AF2180">
        <w:rPr>
          <w:rFonts w:ascii="Times New Roman" w:hAnsi="Times New Roman"/>
          <w:sz w:val="24"/>
        </w:rPr>
        <w:t>；</w:t>
      </w:r>
      <w:r w:rsidRPr="00AF2180">
        <w:rPr>
          <w:rFonts w:ascii="Times New Roman" w:hAnsi="Times New Roman"/>
          <w:sz w:val="24"/>
        </w:rPr>
        <w:t xml:space="preserve">school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【考点】汉译英</w:t>
      </w:r>
      <w:r w:rsidRPr="00AF2180">
        <w:rPr>
          <w:rFonts w:ascii="Times New Roman" w:hAnsi="Times New Roman"/>
          <w:sz w:val="24"/>
        </w:rPr>
        <w:t xml:space="preserve">   </w:t>
      </w:r>
    </w:p>
    <w:p w:rsidR="00027DF4" w:rsidRPr="00AF2180" w:rsidRDefault="001654E8" w:rsidP="00AF2180">
      <w:pPr>
        <w:spacing w:after="0" w:line="360" w:lineRule="auto"/>
        <w:rPr>
          <w:rFonts w:ascii="Times New Roman" w:hAnsi="Times New Roman"/>
          <w:sz w:val="24"/>
        </w:rPr>
      </w:pPr>
      <w:r w:rsidRPr="00AF2180">
        <w:rPr>
          <w:rFonts w:ascii="Times New Roman" w:hAnsi="Times New Roman"/>
          <w:sz w:val="24"/>
        </w:rPr>
        <w:t>【解析】【分析】根据汉语提示，本句是一般现在时，主语是第三人称单数，谓语用动词三单形式，学习</w:t>
      </w:r>
      <w:r w:rsidRPr="00AF2180">
        <w:rPr>
          <w:rFonts w:ascii="Times New Roman" w:hAnsi="Times New Roman"/>
          <w:sz w:val="24"/>
        </w:rPr>
        <w:t>study</w:t>
      </w:r>
      <w:r w:rsidRPr="00AF2180">
        <w:rPr>
          <w:rFonts w:ascii="Times New Roman" w:hAnsi="Times New Roman"/>
          <w:sz w:val="24"/>
        </w:rPr>
        <w:t>，三单形式</w:t>
      </w:r>
      <w:r w:rsidRPr="00AF2180">
        <w:rPr>
          <w:rFonts w:ascii="Times New Roman" w:hAnsi="Times New Roman"/>
          <w:sz w:val="24"/>
        </w:rPr>
        <w:t>studies</w:t>
      </w:r>
      <w:r w:rsidRPr="00AF2180">
        <w:rPr>
          <w:rFonts w:ascii="Times New Roman" w:hAnsi="Times New Roman"/>
          <w:sz w:val="24"/>
        </w:rPr>
        <w:t>，学校</w:t>
      </w:r>
      <w:r w:rsidRPr="00AF2180">
        <w:rPr>
          <w:rFonts w:ascii="Times New Roman" w:hAnsi="Times New Roman"/>
          <w:sz w:val="24"/>
        </w:rPr>
        <w:t>school</w:t>
      </w:r>
      <w:r w:rsidRPr="00AF2180">
        <w:rPr>
          <w:rFonts w:ascii="Times New Roman" w:hAnsi="Times New Roman"/>
          <w:sz w:val="24"/>
        </w:rPr>
        <w:t>，故答案为</w:t>
      </w:r>
      <w:r w:rsidRPr="00AF2180">
        <w:rPr>
          <w:rFonts w:ascii="Times New Roman" w:hAnsi="Times New Roman"/>
          <w:sz w:val="24"/>
        </w:rPr>
        <w:t>stu</w:t>
      </w:r>
      <w:r w:rsidR="003E555B" w:rsidRPr="00AE7D72">
        <w:rPr>
          <w:rFonts w:ascii="Times New Roman" w:hAnsi="Times New Roman"/>
          <w:sz w:val="24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1.5pt;height:1.5pt">
            <v:imagedata r:id="rId9" o:title="867561250"/>
          </v:shape>
        </w:pict>
      </w:r>
      <w:r w:rsidRPr="00AF2180">
        <w:rPr>
          <w:rFonts w:ascii="Times New Roman" w:hAnsi="Times New Roman"/>
          <w:sz w:val="24"/>
        </w:rPr>
        <w:t>dies</w:t>
      </w:r>
      <w:r w:rsidRPr="00AF2180">
        <w:rPr>
          <w:rFonts w:ascii="Times New Roman" w:hAnsi="Times New Roman"/>
          <w:sz w:val="24"/>
        </w:rPr>
        <w:t>，</w:t>
      </w:r>
      <w:r w:rsidRPr="00AF2180">
        <w:rPr>
          <w:rFonts w:ascii="Times New Roman" w:hAnsi="Times New Roman"/>
          <w:sz w:val="24"/>
        </w:rPr>
        <w:t>school.</w:t>
      </w:r>
      <w:r w:rsidRPr="00AF2180">
        <w:rPr>
          <w:rFonts w:ascii="Times New Roman" w:hAnsi="Times New Roman"/>
          <w:sz w:val="24"/>
        </w:rPr>
        <w:br/>
      </w:r>
      <w:r w:rsidRPr="00AF2180">
        <w:rPr>
          <w:rFonts w:ascii="Times New Roman" w:hAnsi="Times New Roman"/>
          <w:sz w:val="24"/>
        </w:rPr>
        <w:t>【点评】本题考查了汉译英，注意主谓一致。</w:t>
      </w:r>
    </w:p>
    <w:sectPr w:rsidR="00027DF4" w:rsidRPr="00AF2180" w:rsidSect="00027DF4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7BE" w:rsidRDefault="001557BE" w:rsidP="00027DF4">
      <w:pPr>
        <w:spacing w:after="0" w:line="240" w:lineRule="auto"/>
      </w:pPr>
      <w:r>
        <w:separator/>
      </w:r>
    </w:p>
  </w:endnote>
  <w:endnote w:type="continuationSeparator" w:id="1">
    <w:p w:rsidR="001557BE" w:rsidRDefault="001557BE" w:rsidP="0002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7BE" w:rsidRDefault="001557BE" w:rsidP="00027DF4">
      <w:pPr>
        <w:spacing w:after="0" w:line="240" w:lineRule="auto"/>
      </w:pPr>
      <w:r>
        <w:separator/>
      </w:r>
    </w:p>
  </w:footnote>
  <w:footnote w:type="continuationSeparator" w:id="1">
    <w:p w:rsidR="001557BE" w:rsidRDefault="001557BE" w:rsidP="00027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37B31"/>
    <w:multiLevelType w:val="hybridMultilevel"/>
    <w:tmpl w:val="A3C2D950"/>
    <w:lvl w:ilvl="0" w:tplc="10180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46771CE"/>
    <w:multiLevelType w:val="hybridMultilevel"/>
    <w:tmpl w:val="936E4ED2"/>
    <w:lvl w:ilvl="0" w:tplc="54888274">
      <w:start w:val="1"/>
      <w:numFmt w:val="decimal"/>
      <w:lvlText w:val="%1."/>
      <w:lvlJc w:val="left"/>
      <w:pPr>
        <w:ind w:left="720" w:hanging="360"/>
      </w:pPr>
    </w:lvl>
    <w:lvl w:ilvl="1" w:tplc="54888274" w:tentative="1">
      <w:start w:val="1"/>
      <w:numFmt w:val="lowerLetter"/>
      <w:lvlText w:val="%2."/>
      <w:lvlJc w:val="left"/>
      <w:pPr>
        <w:ind w:left="1440" w:hanging="360"/>
      </w:pPr>
    </w:lvl>
    <w:lvl w:ilvl="2" w:tplc="54888274" w:tentative="1">
      <w:start w:val="1"/>
      <w:numFmt w:val="lowerRoman"/>
      <w:lvlText w:val="%3."/>
      <w:lvlJc w:val="right"/>
      <w:pPr>
        <w:ind w:left="2160" w:hanging="180"/>
      </w:pPr>
    </w:lvl>
    <w:lvl w:ilvl="3" w:tplc="54888274" w:tentative="1">
      <w:start w:val="1"/>
      <w:numFmt w:val="decimal"/>
      <w:lvlText w:val="%4."/>
      <w:lvlJc w:val="left"/>
      <w:pPr>
        <w:ind w:left="2880" w:hanging="360"/>
      </w:pPr>
    </w:lvl>
    <w:lvl w:ilvl="4" w:tplc="54888274" w:tentative="1">
      <w:start w:val="1"/>
      <w:numFmt w:val="lowerLetter"/>
      <w:lvlText w:val="%5."/>
      <w:lvlJc w:val="left"/>
      <w:pPr>
        <w:ind w:left="3600" w:hanging="360"/>
      </w:pPr>
    </w:lvl>
    <w:lvl w:ilvl="5" w:tplc="54888274" w:tentative="1">
      <w:start w:val="1"/>
      <w:numFmt w:val="lowerRoman"/>
      <w:lvlText w:val="%6."/>
      <w:lvlJc w:val="right"/>
      <w:pPr>
        <w:ind w:left="4320" w:hanging="180"/>
      </w:pPr>
    </w:lvl>
    <w:lvl w:ilvl="6" w:tplc="54888274" w:tentative="1">
      <w:start w:val="1"/>
      <w:numFmt w:val="decimal"/>
      <w:lvlText w:val="%7."/>
      <w:lvlJc w:val="left"/>
      <w:pPr>
        <w:ind w:left="5040" w:hanging="360"/>
      </w:pPr>
    </w:lvl>
    <w:lvl w:ilvl="7" w:tplc="54888274" w:tentative="1">
      <w:start w:val="1"/>
      <w:numFmt w:val="lowerLetter"/>
      <w:lvlText w:val="%8."/>
      <w:lvlJc w:val="left"/>
      <w:pPr>
        <w:ind w:left="5760" w:hanging="360"/>
      </w:pPr>
    </w:lvl>
    <w:lvl w:ilvl="8" w:tplc="548882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27DF4"/>
    <w:rsid w:val="00035A1A"/>
    <w:rsid w:val="00081CD1"/>
    <w:rsid w:val="00105B32"/>
    <w:rsid w:val="001557BE"/>
    <w:rsid w:val="0016193D"/>
    <w:rsid w:val="001654E8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555B"/>
    <w:rsid w:val="004621D6"/>
    <w:rsid w:val="004A7EC2"/>
    <w:rsid w:val="004B0B79"/>
    <w:rsid w:val="0052166A"/>
    <w:rsid w:val="00570E98"/>
    <w:rsid w:val="0068572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7D72"/>
    <w:rsid w:val="00AF2180"/>
    <w:rsid w:val="00AF3E37"/>
    <w:rsid w:val="00B00443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F4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27DF4"/>
    <w:rPr>
      <w:rFonts w:ascii="Times New Roman" w:hAnsi="Times New Roman"/>
      <w:sz w:val="18"/>
      <w:szCs w:val="18"/>
      <w:lang/>
    </w:rPr>
  </w:style>
  <w:style w:type="paragraph" w:styleId="a4">
    <w:name w:val="footer"/>
    <w:basedOn w:val="a"/>
    <w:link w:val="Char0"/>
    <w:uiPriority w:val="99"/>
    <w:unhideWhenUsed/>
    <w:qFormat/>
    <w:rsid w:val="00027DF4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/>
    </w:rPr>
  </w:style>
  <w:style w:type="paragraph" w:styleId="a5">
    <w:name w:val="header"/>
    <w:basedOn w:val="a"/>
    <w:link w:val="Char1"/>
    <w:uiPriority w:val="99"/>
    <w:unhideWhenUsed/>
    <w:qFormat/>
    <w:rsid w:val="00027DF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/>
    </w:rPr>
  </w:style>
  <w:style w:type="character" w:customStyle="1" w:styleId="Char1">
    <w:name w:val="页眉 Char"/>
    <w:link w:val="a5"/>
    <w:uiPriority w:val="99"/>
    <w:qFormat/>
    <w:rsid w:val="00027DF4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027DF4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027DF4"/>
    <w:rPr>
      <w:sz w:val="18"/>
      <w:szCs w:val="18"/>
    </w:rPr>
  </w:style>
  <w:style w:type="paragraph" w:customStyle="1" w:styleId="1">
    <w:name w:val="正文1"/>
    <w:qFormat/>
    <w:rsid w:val="00027DF4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027DF4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027DF4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027DF4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hAnsi="Cambria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hAnsi="Cambria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027DF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5E5435D0-FD17-40C6-8514-C8E2E604C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823</Words>
  <Characters>4697</Characters>
  <Application>Microsoft Office Word</Application>
  <DocSecurity>0</DocSecurity>
  <Lines>39</Lines>
  <Paragraphs>11</Paragraphs>
  <ScaleCrop>false</ScaleCrop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10</cp:revision>
  <dcterms:created xsi:type="dcterms:W3CDTF">2013-12-09T06:44:00Z</dcterms:created>
  <dcterms:modified xsi:type="dcterms:W3CDTF">2019-03-27T07:44:00Z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